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0DF995DA" w:rsidR="00FE167B" w:rsidRPr="0051797D" w:rsidRDefault="00691AF9" w:rsidP="00C3687C">
      <w:pPr>
        <w:jc w:val="center"/>
        <w:rPr>
          <w:rFonts w:ascii="Arial" w:hAnsi="Arial" w:cs="Arial"/>
          <w:b/>
          <w:sz w:val="22"/>
          <w:szCs w:val="22"/>
        </w:rPr>
      </w:pPr>
      <w:r w:rsidRPr="00691AF9">
        <w:rPr>
          <w:rFonts w:ascii="Arial" w:hAnsi="Arial" w:cs="Arial"/>
          <w:b/>
          <w:sz w:val="22"/>
          <w:szCs w:val="22"/>
        </w:rPr>
        <w:t>III/3494 Pavlínov - průtah</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62EDB315"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7D7A21">
        <w:rPr>
          <w:rFonts w:ascii="Arial" w:eastAsia="MS Mincho" w:hAnsi="Arial" w:cs="Arial"/>
          <w:sz w:val="22"/>
          <w:szCs w:val="22"/>
        </w:rPr>
        <w:t>6</w:t>
      </w:r>
      <w:r w:rsidR="00C7181C" w:rsidRPr="00D107EF">
        <w:rPr>
          <w:rFonts w:ascii="Arial" w:eastAsia="MS Mincho" w:hAnsi="Arial" w:cs="Arial"/>
          <w:sz w:val="22"/>
          <w:szCs w:val="22"/>
        </w:rPr>
        <w:t xml:space="preserve"> </w:t>
      </w:r>
      <w:r w:rsidR="007D7A21">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7B139289"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02542B">
        <w:rPr>
          <w:rFonts w:ascii="Arial" w:eastAsia="MS Mincho" w:hAnsi="Arial" w:cs="Arial"/>
          <w:sz w:val="22"/>
          <w:szCs w:val="22"/>
        </w:rPr>
        <w:t>Tomáš Pípal</w:t>
      </w:r>
      <w:r w:rsidR="00C7181C" w:rsidRPr="005C1B65">
        <w:rPr>
          <w:rFonts w:ascii="Arial" w:eastAsia="MS Mincho" w:hAnsi="Arial" w:cs="Arial"/>
          <w:sz w:val="22"/>
          <w:szCs w:val="22"/>
        </w:rPr>
        <w:t xml:space="preserve">, Ing. </w:t>
      </w:r>
      <w:r w:rsidR="0002542B">
        <w:rPr>
          <w:rFonts w:ascii="Arial" w:eastAsia="MS Mincho" w:hAnsi="Arial" w:cs="Arial"/>
          <w:sz w:val="22"/>
          <w:szCs w:val="22"/>
        </w:rPr>
        <w:t>Stanislav Juránek</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14:paraId="0B68B647" w14:textId="104AAC6B"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691AF9" w:rsidRPr="00691AF9">
        <w:rPr>
          <w:rFonts w:ascii="Arial" w:hAnsi="Arial" w:cs="Arial"/>
          <w:sz w:val="22"/>
          <w:szCs w:val="22"/>
        </w:rPr>
        <w:t>40 5000 5000 / 6800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48F8AAFC"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 xml:space="preserve">bezpečnosti a ochrany zdraví při práci) ve znění pozdějších předpisů (dále jen </w:t>
      </w:r>
      <w:r w:rsidR="00B82A45">
        <w:rPr>
          <w:rFonts w:ascii="Arial" w:hAnsi="Arial" w:cs="Arial"/>
          <w:spacing w:val="-2"/>
          <w:sz w:val="22"/>
          <w:szCs w:val="22"/>
        </w:rPr>
        <w:t>„</w:t>
      </w:r>
      <w:r w:rsidRPr="00C516BA">
        <w:rPr>
          <w:rFonts w:ascii="Arial" w:hAnsi="Arial" w:cs="Arial"/>
          <w:spacing w:val="-2"/>
          <w:sz w:val="22"/>
          <w:szCs w:val="22"/>
        </w:rPr>
        <w:t>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726C8C5A" w:rsidR="009229FA" w:rsidRDefault="00637C60" w:rsidP="00A25543">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w:t>
      </w:r>
      <w:r w:rsidR="00B82A45">
        <w:rPr>
          <w:rFonts w:ascii="Arial" w:hAnsi="Arial" w:cs="Arial"/>
          <w:sz w:val="22"/>
          <w:szCs w:val="22"/>
        </w:rPr>
        <w:t>„</w:t>
      </w:r>
      <w:r w:rsidRPr="009C062E">
        <w:rPr>
          <w:rFonts w:ascii="Arial" w:hAnsi="Arial" w:cs="Arial"/>
          <w:sz w:val="22"/>
          <w:szCs w:val="22"/>
        </w:rPr>
        <w:t xml:space="preserve">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691AF9" w:rsidRPr="00691AF9">
        <w:rPr>
          <w:rFonts w:ascii="Arial" w:hAnsi="Arial" w:cs="Arial"/>
          <w:b/>
          <w:sz w:val="22"/>
          <w:szCs w:val="22"/>
        </w:rPr>
        <w:t>III/3494 Pavlínov - průtah</w:t>
      </w:r>
      <w:r w:rsidR="00C9452E" w:rsidRPr="009C062E">
        <w:rPr>
          <w:rFonts w:ascii="Arial" w:hAnsi="Arial" w:cs="Arial"/>
          <w:sz w:val="22"/>
          <w:szCs w:val="22"/>
        </w:rPr>
        <w:t xml:space="preserve">, která bude realizována dle projektové dokumentace </w:t>
      </w:r>
      <w:r w:rsidR="00A25543" w:rsidRPr="00A25543">
        <w:rPr>
          <w:rFonts w:ascii="Arial" w:hAnsi="Arial" w:cs="Arial"/>
          <w:sz w:val="22"/>
          <w:szCs w:val="22"/>
        </w:rPr>
        <w:t xml:space="preserve">„III/3494 Pavlínov - průtah“, vypracované v lednu 2022 ve stupni </w:t>
      </w:r>
      <w:r w:rsidR="00A25543" w:rsidRPr="00A25543">
        <w:rPr>
          <w:rFonts w:ascii="Arial" w:hAnsi="Arial" w:cs="Arial"/>
          <w:sz w:val="22"/>
          <w:szCs w:val="22"/>
        </w:rPr>
        <w:lastRenderedPageBreak/>
        <w:t>projektové dokumentace pro provádění stavby (dále jen „PDPS“) společností PIS PECHAL, s.r.o., se sídlem Lidická 1876/42, Černá Pole, 602 00 Brno, IČO 02365952</w:t>
      </w:r>
      <w:r w:rsidR="00DA106F">
        <w:rPr>
          <w:rFonts w:ascii="Arial" w:hAnsi="Arial" w:cs="Arial"/>
          <w:sz w:val="22"/>
          <w:szCs w:val="22"/>
        </w:rPr>
        <w:t>.</w:t>
      </w:r>
    </w:p>
    <w:p w14:paraId="3BD940A1" w14:textId="77777777" w:rsidR="009C062E" w:rsidRDefault="009C062E" w:rsidP="009C062E">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2C686016" w:rsidR="00FD0230" w:rsidRDefault="00FD0230" w:rsidP="00344121">
      <w:pPr>
        <w:pStyle w:val="Bntext2"/>
        <w:ind w:left="284" w:hanging="142"/>
        <w:rPr>
          <w:rFonts w:cs="Arial"/>
          <w:szCs w:val="22"/>
        </w:rPr>
      </w:pPr>
    </w:p>
    <w:p w14:paraId="3B3B01DC" w14:textId="1F7572B5" w:rsidR="00B92B35" w:rsidRDefault="00B92B35" w:rsidP="00344121">
      <w:pPr>
        <w:pStyle w:val="Bntext2"/>
        <w:ind w:left="284" w:hanging="142"/>
        <w:rPr>
          <w:rFonts w:cs="Arial"/>
          <w:szCs w:val="22"/>
        </w:rPr>
      </w:pPr>
    </w:p>
    <w:p w14:paraId="77BE5CB2" w14:textId="77777777" w:rsidR="00B92B35" w:rsidRDefault="00B92B35" w:rsidP="00344121">
      <w:pPr>
        <w:pStyle w:val="Bntext2"/>
        <w:ind w:left="284" w:hanging="142"/>
        <w:rPr>
          <w:rFonts w:cs="Arial"/>
          <w:szCs w:val="22"/>
        </w:rPr>
      </w:pPr>
    </w:p>
    <w:p w14:paraId="7604CADA" w14:textId="77777777"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3089FCD0"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A25543">
        <w:rPr>
          <w:rFonts w:ascii="Arial" w:hAnsi="Arial" w:cs="Arial"/>
          <w:b w:val="0"/>
          <w:bCs w:val="0"/>
          <w:sz w:val="22"/>
          <w:szCs w:val="22"/>
          <w:lang w:val="cs-CZ"/>
        </w:rPr>
        <w:t>4</w:t>
      </w:r>
      <w:r w:rsidRPr="00B57C09">
        <w:rPr>
          <w:rFonts w:ascii="Arial" w:hAnsi="Arial" w:cs="Arial"/>
          <w:b w:val="0"/>
          <w:bCs w:val="0"/>
          <w:sz w:val="22"/>
          <w:szCs w:val="22"/>
        </w:rPr>
        <w:t>/20</w:t>
      </w:r>
      <w:r>
        <w:rPr>
          <w:rFonts w:ascii="Arial" w:hAnsi="Arial" w:cs="Arial"/>
          <w:b w:val="0"/>
          <w:bCs w:val="0"/>
          <w:sz w:val="22"/>
          <w:szCs w:val="22"/>
          <w:lang w:val="cs-CZ"/>
        </w:rPr>
        <w:t>2</w:t>
      </w:r>
      <w:r w:rsidR="00B92B35">
        <w:rPr>
          <w:rFonts w:ascii="Arial" w:hAnsi="Arial" w:cs="Arial"/>
          <w:b w:val="0"/>
          <w:bCs w:val="0"/>
          <w:sz w:val="22"/>
          <w:szCs w:val="22"/>
          <w:lang w:val="cs-CZ"/>
        </w:rPr>
        <w:t>2</w:t>
      </w:r>
    </w:p>
    <w:p w14:paraId="4FE4693A" w14:textId="0A547280"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sidRPr="00B57C09">
        <w:rPr>
          <w:rFonts w:ascii="Arial" w:hAnsi="Arial" w:cs="Arial"/>
          <w:b w:val="0"/>
          <w:sz w:val="22"/>
          <w:szCs w:val="22"/>
          <w:lang w:val="cs-CZ"/>
        </w:rPr>
        <w:tab/>
      </w:r>
      <w:r w:rsidRPr="00B57C09">
        <w:rPr>
          <w:rFonts w:ascii="Arial" w:hAnsi="Arial" w:cs="Arial"/>
          <w:b w:val="0"/>
          <w:bCs w:val="0"/>
          <w:sz w:val="22"/>
          <w:szCs w:val="22"/>
        </w:rPr>
        <w:t>do 3</w:t>
      </w:r>
      <w:r>
        <w:rPr>
          <w:rFonts w:ascii="Arial" w:hAnsi="Arial" w:cs="Arial"/>
          <w:b w:val="0"/>
          <w:bCs w:val="0"/>
          <w:sz w:val="22"/>
          <w:szCs w:val="22"/>
          <w:lang w:val="cs-CZ"/>
        </w:rPr>
        <w:t>1</w:t>
      </w:r>
      <w:r w:rsidRPr="00B57C09">
        <w:rPr>
          <w:rFonts w:ascii="Arial" w:hAnsi="Arial" w:cs="Arial"/>
          <w:b w:val="0"/>
          <w:bCs w:val="0"/>
          <w:sz w:val="22"/>
          <w:szCs w:val="22"/>
        </w:rPr>
        <w:t xml:space="preserve">. </w:t>
      </w:r>
      <w:r>
        <w:rPr>
          <w:rFonts w:ascii="Arial" w:hAnsi="Arial" w:cs="Arial"/>
          <w:b w:val="0"/>
          <w:bCs w:val="0"/>
          <w:sz w:val="22"/>
          <w:szCs w:val="22"/>
          <w:lang w:val="cs-CZ"/>
        </w:rPr>
        <w:t>10</w:t>
      </w:r>
      <w:r w:rsidRPr="00B57C09">
        <w:rPr>
          <w:rFonts w:ascii="Arial" w:hAnsi="Arial" w:cs="Arial"/>
          <w:b w:val="0"/>
          <w:bCs w:val="0"/>
          <w:sz w:val="22"/>
          <w:szCs w:val="22"/>
        </w:rPr>
        <w:t>. 20</w:t>
      </w:r>
      <w:r>
        <w:rPr>
          <w:rFonts w:ascii="Arial" w:hAnsi="Arial" w:cs="Arial"/>
          <w:b w:val="0"/>
          <w:bCs w:val="0"/>
          <w:sz w:val="22"/>
          <w:szCs w:val="22"/>
          <w:lang w:val="cs-CZ"/>
        </w:rPr>
        <w:t>2</w:t>
      </w:r>
      <w:r w:rsidR="00B92B35">
        <w:rPr>
          <w:rFonts w:ascii="Arial" w:hAnsi="Arial" w:cs="Arial"/>
          <w:b w:val="0"/>
          <w:bCs w:val="0"/>
          <w:sz w:val="22"/>
          <w:szCs w:val="22"/>
          <w:lang w:val="cs-CZ"/>
        </w:rPr>
        <w:t>2</w:t>
      </w:r>
    </w:p>
    <w:p w14:paraId="08A5A845" w14:textId="7EAD0BD4" w:rsidR="00DA106F" w:rsidRPr="00A25543" w:rsidRDefault="00DA106F" w:rsidP="00DA106F">
      <w:pPr>
        <w:pStyle w:val="Nzev"/>
        <w:spacing w:line="288" w:lineRule="auto"/>
        <w:ind w:left="6804" w:hanging="6798"/>
        <w:jc w:val="left"/>
        <w:rPr>
          <w:rFonts w:ascii="Arial" w:hAnsi="Arial" w:cs="Arial"/>
          <w:b w:val="0"/>
          <w:sz w:val="22"/>
          <w:szCs w:val="22"/>
          <w:lang w:val="cs-CZ"/>
        </w:rPr>
      </w:pPr>
      <w:r w:rsidRPr="00DA106F">
        <w:rPr>
          <w:rFonts w:ascii="Arial" w:hAnsi="Arial" w:cs="Arial"/>
          <w:b w:val="0"/>
          <w:sz w:val="22"/>
          <w:szCs w:val="22"/>
        </w:rPr>
        <w:t>Dokončení díla vč. předání kompletní dokladové části</w:t>
      </w:r>
      <w:r w:rsidRPr="00DA106F">
        <w:rPr>
          <w:rFonts w:ascii="Arial" w:hAnsi="Arial" w:cs="Arial"/>
          <w:b w:val="0"/>
          <w:sz w:val="22"/>
          <w:szCs w:val="22"/>
        </w:rPr>
        <w:tab/>
        <w:t xml:space="preserve">do </w:t>
      </w:r>
      <w:r w:rsidR="00B92B35">
        <w:rPr>
          <w:rFonts w:ascii="Arial" w:hAnsi="Arial" w:cs="Arial"/>
          <w:b w:val="0"/>
          <w:sz w:val="22"/>
          <w:szCs w:val="22"/>
          <w:lang w:val="cs-CZ"/>
        </w:rPr>
        <w:t>15</w:t>
      </w:r>
      <w:r w:rsidRPr="00DA106F">
        <w:rPr>
          <w:rFonts w:ascii="Arial" w:hAnsi="Arial" w:cs="Arial"/>
          <w:b w:val="0"/>
          <w:sz w:val="22"/>
          <w:szCs w:val="22"/>
        </w:rPr>
        <w:t xml:space="preserve">. </w:t>
      </w:r>
      <w:r w:rsidR="00B92B35">
        <w:rPr>
          <w:rFonts w:ascii="Arial" w:hAnsi="Arial" w:cs="Arial"/>
          <w:b w:val="0"/>
          <w:sz w:val="22"/>
          <w:szCs w:val="22"/>
          <w:lang w:val="cs-CZ"/>
        </w:rPr>
        <w:t>1</w:t>
      </w:r>
      <w:r w:rsidR="00A25543">
        <w:rPr>
          <w:rFonts w:ascii="Arial" w:hAnsi="Arial" w:cs="Arial"/>
          <w:b w:val="0"/>
          <w:sz w:val="22"/>
          <w:szCs w:val="22"/>
          <w:lang w:val="cs-CZ"/>
        </w:rPr>
        <w:t>2</w:t>
      </w:r>
      <w:r w:rsidRPr="00DA106F">
        <w:rPr>
          <w:rFonts w:ascii="Arial" w:hAnsi="Arial" w:cs="Arial"/>
          <w:b w:val="0"/>
          <w:sz w:val="22"/>
          <w:szCs w:val="22"/>
        </w:rPr>
        <w:t>. 202</w:t>
      </w:r>
      <w:r w:rsidR="00A25543">
        <w:rPr>
          <w:rFonts w:ascii="Arial" w:hAnsi="Arial" w:cs="Arial"/>
          <w:b w:val="0"/>
          <w:sz w:val="22"/>
          <w:szCs w:val="22"/>
          <w:lang w:val="cs-CZ"/>
        </w:rPr>
        <w:t>2</w:t>
      </w:r>
    </w:p>
    <w:p w14:paraId="56351C82" w14:textId="77777777" w:rsidR="00392621" w:rsidRPr="005C1B65" w:rsidRDefault="00392621" w:rsidP="002C48E7">
      <w:pPr>
        <w:pStyle w:val="Zkladntextodsazen"/>
        <w:jc w:val="both"/>
        <w:rPr>
          <w:rFonts w:ascii="Arial" w:hAnsi="Arial" w:cs="Arial"/>
          <w:sz w:val="22"/>
          <w:szCs w:val="22"/>
        </w:rPr>
      </w:pPr>
    </w:p>
    <w:p w14:paraId="4E937EF8" w14:textId="54A80804"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B92B35">
        <w:rPr>
          <w:rFonts w:ascii="Arial" w:hAnsi="Arial"/>
          <w:sz w:val="22"/>
        </w:rPr>
        <w:t>1</w:t>
      </w:r>
      <w:r w:rsidR="00A25543">
        <w:rPr>
          <w:rFonts w:ascii="Arial" w:hAnsi="Arial"/>
          <w:sz w:val="22"/>
        </w:rPr>
        <w:t>2</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A25543">
        <w:rPr>
          <w:rFonts w:ascii="Arial" w:hAnsi="Arial"/>
          <w:sz w:val="22"/>
        </w:rPr>
        <w:t>2</w:t>
      </w:r>
      <w:r w:rsidR="004D3CBC" w:rsidRPr="0030335C">
        <w:rPr>
          <w:rFonts w:ascii="Arial" w:hAnsi="Arial"/>
          <w:sz w:val="22"/>
        </w:rPr>
        <w:t xml:space="preserve">. </w:t>
      </w:r>
      <w:r w:rsidR="005229BF" w:rsidRPr="0030335C">
        <w:rPr>
          <w:rFonts w:ascii="Arial" w:hAnsi="Arial"/>
          <w:sz w:val="22"/>
        </w:rPr>
        <w:t xml:space="preserve">Čas plnění zahrnuje </w:t>
      </w:r>
      <w:r w:rsidR="00A25543">
        <w:rPr>
          <w:rFonts w:ascii="Arial" w:hAnsi="Arial" w:cs="Arial"/>
          <w:spacing w:val="6"/>
          <w:sz w:val="22"/>
          <w:szCs w:val="22"/>
        </w:rPr>
        <w:t>9</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77108248" w:rsidR="003B7F43" w:rsidRPr="00C92A09" w:rsidRDefault="00A25543" w:rsidP="003B7F43">
            <w:pPr>
              <w:jc w:val="center"/>
              <w:rPr>
                <w:rFonts w:ascii="Arial" w:hAnsi="Arial" w:cs="Arial"/>
                <w:bCs/>
              </w:rPr>
            </w:pPr>
            <w:r>
              <w:rPr>
                <w:rFonts w:ascii="Arial" w:hAnsi="Arial" w:cs="Arial"/>
                <w:bCs/>
              </w:rPr>
              <w:t>9</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2620ACB1"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lastRenderedPageBreak/>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r w:rsidR="009561BE"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204E85CB" w14:textId="3679951A" w:rsidR="00DD68C7" w:rsidRPr="00A25543" w:rsidRDefault="005C477F" w:rsidP="000C6982">
      <w:pPr>
        <w:pStyle w:val="Zkladntextodsazen"/>
        <w:numPr>
          <w:ilvl w:val="1"/>
          <w:numId w:val="8"/>
        </w:numPr>
        <w:tabs>
          <w:tab w:val="left" w:pos="570"/>
        </w:tabs>
        <w:ind w:left="0" w:firstLine="0"/>
        <w:jc w:val="both"/>
        <w:rPr>
          <w:rFonts w:ascii="Arial" w:hAnsi="Arial" w:cs="Arial"/>
          <w:sz w:val="22"/>
          <w:szCs w:val="22"/>
        </w:rPr>
      </w:pPr>
      <w:r w:rsidRPr="00A25543">
        <w:rPr>
          <w:rFonts w:ascii="Arial" w:hAnsi="Arial" w:cs="Arial"/>
          <w:sz w:val="22"/>
          <w:szCs w:val="22"/>
        </w:rPr>
        <w:t xml:space="preserve">Faktury za jednotlivá dílčí plnění i konečná faktura za poslední dílčí plnění, dle odst. </w:t>
      </w:r>
      <w:proofErr w:type="gramStart"/>
      <w:r w:rsidRPr="00A25543">
        <w:rPr>
          <w:rFonts w:ascii="Arial" w:hAnsi="Arial" w:cs="Arial"/>
          <w:sz w:val="22"/>
          <w:szCs w:val="22"/>
        </w:rPr>
        <w:t>3.1</w:t>
      </w:r>
      <w:proofErr w:type="gramEnd"/>
      <w:r w:rsidR="00A51C2E" w:rsidRPr="00A25543">
        <w:rPr>
          <w:rFonts w:ascii="Arial" w:hAnsi="Arial" w:cs="Arial"/>
          <w:sz w:val="22"/>
          <w:szCs w:val="22"/>
        </w:rPr>
        <w:t>.</w:t>
      </w:r>
      <w:r w:rsidRPr="00A25543">
        <w:rPr>
          <w:rFonts w:ascii="Arial" w:hAnsi="Arial" w:cs="Arial"/>
          <w:sz w:val="22"/>
          <w:szCs w:val="22"/>
        </w:rPr>
        <w:t>, 3.2</w:t>
      </w:r>
      <w:r w:rsidR="00A51C2E" w:rsidRPr="00A25543">
        <w:rPr>
          <w:rFonts w:ascii="Arial" w:hAnsi="Arial" w:cs="Arial"/>
          <w:sz w:val="22"/>
          <w:szCs w:val="22"/>
        </w:rPr>
        <w:t>.</w:t>
      </w:r>
      <w:r w:rsidRPr="00A25543">
        <w:rPr>
          <w:rFonts w:ascii="Arial" w:hAnsi="Arial" w:cs="Arial"/>
          <w:sz w:val="22"/>
          <w:szCs w:val="22"/>
        </w:rPr>
        <w:t xml:space="preserve">, budou vyhotoveny v jednom vyhotovení a doručeny na adresu </w:t>
      </w:r>
      <w:r w:rsidR="00FD0B71" w:rsidRPr="00A25543">
        <w:rPr>
          <w:rFonts w:ascii="Arial" w:hAnsi="Arial" w:cs="Arial"/>
          <w:sz w:val="22"/>
          <w:szCs w:val="22"/>
        </w:rPr>
        <w:t>příkazce</w:t>
      </w:r>
      <w:r w:rsidRPr="00A25543">
        <w:rPr>
          <w:rFonts w:ascii="Arial" w:hAnsi="Arial" w:cs="Arial"/>
          <w:sz w:val="22"/>
          <w:szCs w:val="22"/>
        </w:rPr>
        <w:t xml:space="preserve">. Pro účely vystavení </w:t>
      </w:r>
      <w:r w:rsidR="00A07B55" w:rsidRPr="00A25543">
        <w:rPr>
          <w:rFonts w:ascii="Arial" w:hAnsi="Arial" w:cs="Arial"/>
          <w:sz w:val="22"/>
          <w:szCs w:val="22"/>
        </w:rPr>
        <w:t>faktur</w:t>
      </w:r>
      <w:r w:rsidRPr="00A25543">
        <w:rPr>
          <w:rFonts w:ascii="Arial" w:hAnsi="Arial" w:cs="Arial"/>
          <w:sz w:val="22"/>
          <w:szCs w:val="22"/>
        </w:rPr>
        <w:t xml:space="preserve"> se použije označení </w:t>
      </w:r>
      <w:r w:rsidR="00FD0B71" w:rsidRPr="00A25543">
        <w:rPr>
          <w:rFonts w:ascii="Arial" w:hAnsi="Arial" w:cs="Arial"/>
          <w:sz w:val="22"/>
          <w:szCs w:val="22"/>
        </w:rPr>
        <w:t>příkazce</w:t>
      </w:r>
      <w:r w:rsidRPr="00A25543">
        <w:rPr>
          <w:rFonts w:ascii="Arial" w:hAnsi="Arial" w:cs="Arial"/>
          <w:sz w:val="22"/>
          <w:szCs w:val="22"/>
        </w:rPr>
        <w:t>: Kraj Vysočina, Žižkova 1882/57, 58</w:t>
      </w:r>
      <w:r w:rsidR="000870D1" w:rsidRPr="00A25543">
        <w:rPr>
          <w:rFonts w:ascii="Arial" w:hAnsi="Arial" w:cs="Arial"/>
          <w:sz w:val="22"/>
          <w:szCs w:val="22"/>
        </w:rPr>
        <w:t>6</w:t>
      </w:r>
      <w:r w:rsidRPr="00A25543">
        <w:rPr>
          <w:rFonts w:ascii="Arial" w:hAnsi="Arial" w:cs="Arial"/>
          <w:sz w:val="22"/>
          <w:szCs w:val="22"/>
        </w:rPr>
        <w:t xml:space="preserve"> </w:t>
      </w:r>
      <w:r w:rsidR="000870D1" w:rsidRPr="00A25543">
        <w:rPr>
          <w:rFonts w:ascii="Arial" w:hAnsi="Arial" w:cs="Arial"/>
          <w:sz w:val="22"/>
          <w:szCs w:val="22"/>
        </w:rPr>
        <w:t>01</w:t>
      </w:r>
      <w:r w:rsidRPr="00A25543">
        <w:rPr>
          <w:rFonts w:ascii="Arial" w:hAnsi="Arial" w:cs="Arial"/>
          <w:sz w:val="22"/>
          <w:szCs w:val="22"/>
        </w:rPr>
        <w:t xml:space="preserve"> Jihlava, IČ</w:t>
      </w:r>
      <w:r w:rsidR="00AB1689" w:rsidRPr="00A25543">
        <w:rPr>
          <w:rFonts w:ascii="Arial" w:hAnsi="Arial" w:cs="Arial"/>
          <w:sz w:val="22"/>
          <w:szCs w:val="22"/>
        </w:rPr>
        <w:t>O</w:t>
      </w:r>
      <w:r w:rsidR="00A51C2E" w:rsidRPr="00A25543">
        <w:rPr>
          <w:rFonts w:ascii="Arial" w:hAnsi="Arial" w:cs="Arial"/>
          <w:sz w:val="22"/>
          <w:szCs w:val="22"/>
        </w:rPr>
        <w:t xml:space="preserve"> 70890</w:t>
      </w:r>
      <w:r w:rsidRPr="00A25543">
        <w:rPr>
          <w:rFonts w:ascii="Arial" w:hAnsi="Arial" w:cs="Arial"/>
          <w:sz w:val="22"/>
          <w:szCs w:val="22"/>
        </w:rPr>
        <w:t xml:space="preserve">749.  </w:t>
      </w:r>
      <w:r w:rsidR="00BA712F" w:rsidRPr="00A25543">
        <w:rPr>
          <w:rFonts w:ascii="Arial" w:hAnsi="Arial" w:cs="Arial"/>
          <w:sz w:val="22"/>
          <w:szCs w:val="22"/>
        </w:rPr>
        <w:t>P</w:t>
      </w:r>
      <w:r w:rsidR="00FD0B71" w:rsidRPr="00A25543">
        <w:rPr>
          <w:rFonts w:ascii="Arial" w:hAnsi="Arial" w:cs="Arial"/>
          <w:sz w:val="22"/>
          <w:szCs w:val="22"/>
        </w:rPr>
        <w:t>říkazník</w:t>
      </w:r>
      <w:r w:rsidR="00BA712F" w:rsidRPr="00A25543">
        <w:rPr>
          <w:rFonts w:ascii="Arial" w:hAnsi="Arial" w:cs="Arial"/>
          <w:sz w:val="22"/>
          <w:szCs w:val="22"/>
        </w:rPr>
        <w:t xml:space="preserve"> je</w:t>
      </w:r>
      <w:r w:rsidR="00FD0B71" w:rsidRPr="00A25543">
        <w:rPr>
          <w:rFonts w:ascii="Arial" w:hAnsi="Arial" w:cs="Arial"/>
          <w:sz w:val="22"/>
          <w:szCs w:val="22"/>
        </w:rPr>
        <w:t xml:space="preserve"> </w:t>
      </w:r>
      <w:r w:rsidRPr="00A25543">
        <w:rPr>
          <w:rFonts w:ascii="Arial" w:hAnsi="Arial" w:cs="Arial"/>
          <w:sz w:val="22"/>
          <w:szCs w:val="22"/>
        </w:rPr>
        <w:t xml:space="preserve">povinen uvádět na </w:t>
      </w:r>
      <w:r w:rsidR="00A07B55" w:rsidRPr="00A25543">
        <w:rPr>
          <w:rFonts w:ascii="Arial" w:hAnsi="Arial" w:cs="Arial"/>
          <w:sz w:val="22"/>
          <w:szCs w:val="22"/>
        </w:rPr>
        <w:t>fakturách</w:t>
      </w:r>
      <w:r w:rsidRPr="00A25543">
        <w:rPr>
          <w:rFonts w:ascii="Arial" w:hAnsi="Arial" w:cs="Arial"/>
          <w:sz w:val="22"/>
          <w:szCs w:val="22"/>
        </w:rPr>
        <w:t xml:space="preserve"> doslovný a přesný název akc</w:t>
      </w:r>
      <w:r w:rsidR="003C5210" w:rsidRPr="00A25543">
        <w:rPr>
          <w:rFonts w:ascii="Arial" w:hAnsi="Arial" w:cs="Arial"/>
          <w:sz w:val="22"/>
          <w:szCs w:val="22"/>
        </w:rPr>
        <w:t xml:space="preserve">e </w:t>
      </w:r>
      <w:r w:rsidR="00425D2C" w:rsidRPr="00A25543">
        <w:rPr>
          <w:rFonts w:ascii="Arial" w:hAnsi="Arial" w:cs="Arial"/>
          <w:sz w:val="22"/>
        </w:rPr>
        <w:t>I</w:t>
      </w:r>
      <w:r w:rsidR="00A25543" w:rsidRPr="00A25543">
        <w:rPr>
          <w:rFonts w:ascii="Arial" w:hAnsi="Arial" w:cs="Arial"/>
          <w:sz w:val="22"/>
        </w:rPr>
        <w:t>I</w:t>
      </w:r>
      <w:r w:rsidR="00425D2C" w:rsidRPr="00A25543">
        <w:rPr>
          <w:rFonts w:ascii="Arial" w:hAnsi="Arial" w:cs="Arial"/>
          <w:sz w:val="22"/>
        </w:rPr>
        <w:t>I/</w:t>
      </w:r>
      <w:r w:rsidR="00A953D5" w:rsidRPr="00A25543">
        <w:rPr>
          <w:rFonts w:ascii="Arial" w:hAnsi="Arial" w:cs="Arial"/>
          <w:sz w:val="22"/>
        </w:rPr>
        <w:t>34</w:t>
      </w:r>
      <w:r w:rsidR="00A25543" w:rsidRPr="00A25543">
        <w:rPr>
          <w:rFonts w:ascii="Arial" w:hAnsi="Arial" w:cs="Arial"/>
          <w:sz w:val="22"/>
        </w:rPr>
        <w:t>94 Pavlínov</w:t>
      </w:r>
      <w:r w:rsidR="00A953D5" w:rsidRPr="00A25543">
        <w:rPr>
          <w:rFonts w:ascii="Arial" w:hAnsi="Arial" w:cs="Arial"/>
          <w:sz w:val="22"/>
        </w:rPr>
        <w:t xml:space="preserve"> - průtah</w:t>
      </w:r>
      <w:r w:rsidR="00DD68C7" w:rsidRPr="00A25543">
        <w:rPr>
          <w:rFonts w:ascii="Arial" w:hAnsi="Arial" w:cs="Arial"/>
          <w:bCs/>
          <w:sz w:val="22"/>
          <w:szCs w:val="22"/>
        </w:rPr>
        <w:t>.</w:t>
      </w:r>
    </w:p>
    <w:p w14:paraId="7159E17B" w14:textId="77777777" w:rsidR="00A25543" w:rsidRPr="00A25543" w:rsidRDefault="00A25543" w:rsidP="00A25543">
      <w:pPr>
        <w:pStyle w:val="Zkladntextodsazen"/>
        <w:tabs>
          <w:tab w:val="left" w:pos="570"/>
        </w:tabs>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08FFCE65" w14:textId="77777777" w:rsidR="003B7F43" w:rsidRDefault="003B7F43" w:rsidP="002C48E7">
      <w:pPr>
        <w:pStyle w:val="Zkladntextodsazen"/>
        <w:spacing w:before="120" w:after="120"/>
        <w:jc w:val="center"/>
        <w:rPr>
          <w:rFonts w:ascii="Arial" w:hAnsi="Arial" w:cs="Arial"/>
          <w:b/>
          <w:sz w:val="22"/>
          <w:szCs w:val="22"/>
        </w:rPr>
      </w:pPr>
    </w:p>
    <w:p w14:paraId="589DAB7E" w14:textId="77777777" w:rsidR="00CB322E" w:rsidRDefault="00CB322E" w:rsidP="002C48E7">
      <w:pPr>
        <w:pStyle w:val="Zkladntextodsazen"/>
        <w:spacing w:before="120" w:after="120"/>
        <w:jc w:val="center"/>
        <w:rPr>
          <w:rFonts w:ascii="Arial" w:hAnsi="Arial" w:cs="Arial"/>
          <w:b/>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99DF153" w14:textId="1E910555" w:rsidR="00727903" w:rsidRPr="00727903" w:rsidRDefault="00727903" w:rsidP="00727903">
      <w:pPr>
        <w:pStyle w:val="Zkladntextodsazen"/>
        <w:tabs>
          <w:tab w:val="left" w:pos="567"/>
        </w:tabs>
        <w:jc w:val="both"/>
        <w:rPr>
          <w:rFonts w:ascii="Arial" w:hAnsi="Arial" w:cs="Arial"/>
          <w:spacing w:val="6"/>
          <w:sz w:val="22"/>
          <w:szCs w:val="22"/>
        </w:rPr>
      </w:pPr>
      <w:bookmarkStart w:id="0" w:name="_GoBack"/>
      <w:bookmarkEnd w:id="0"/>
      <w:r>
        <w:rPr>
          <w:rFonts w:ascii="Arial" w:hAnsi="Arial" w:cs="Arial"/>
          <w:spacing w:val="6"/>
          <w:sz w:val="22"/>
          <w:szCs w:val="22"/>
        </w:rPr>
        <w:lastRenderedPageBreak/>
        <w:t xml:space="preserve">10.13. </w:t>
      </w:r>
      <w:r w:rsidRPr="00727903">
        <w:rPr>
          <w:rFonts w:ascii="Arial" w:hAnsi="Arial" w:cs="Arial"/>
          <w:spacing w:val="6"/>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73AE68B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Pr="00727903">
        <w:rPr>
          <w:rFonts w:ascii="Arial" w:hAnsi="Arial" w:cs="Arial"/>
          <w:spacing w:val="6"/>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6EC208A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Pr="00727903">
        <w:rPr>
          <w:rFonts w:ascii="Arial" w:hAnsi="Arial" w:cs="Arial"/>
          <w:spacing w:val="6"/>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CAFFCF2"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6</w:t>
      </w:r>
      <w:r w:rsidRPr="0044065A">
        <w:rPr>
          <w:rFonts w:ascii="Arial" w:hAnsi="Arial" w:cs="Arial"/>
          <w:spacing w:val="6"/>
          <w:sz w:val="22"/>
          <w:szCs w:val="22"/>
        </w:rPr>
        <w:t>.</w:t>
      </w:r>
      <w:r w:rsidRPr="0044065A">
        <w:rPr>
          <w:rFonts w:ascii="Arial" w:hAnsi="Arial" w:cs="Arial"/>
          <w:spacing w:val="6"/>
          <w:sz w:val="22"/>
          <w:szCs w:val="22"/>
        </w:rPr>
        <w:tab/>
        <w:t xml:space="preserve">Smlouva </w:t>
      </w:r>
      <w:r w:rsidR="005B4049">
        <w:rPr>
          <w:rFonts w:ascii="Arial" w:hAnsi="Arial" w:cs="Arial"/>
          <w:spacing w:val="6"/>
          <w:sz w:val="22"/>
          <w:szCs w:val="22"/>
        </w:rPr>
        <w:t>bude uzavřena elektronicky</w:t>
      </w:r>
      <w:r w:rsidRPr="0044065A">
        <w:rPr>
          <w:rFonts w:ascii="Arial" w:hAnsi="Arial" w:cs="Arial"/>
          <w:spacing w:val="6"/>
          <w:sz w:val="22"/>
          <w:szCs w:val="22"/>
        </w:rPr>
        <w:t>.</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F62AB30"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3712A74"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DE4441">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DE4441">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7"/>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8"/>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42B"/>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870D1"/>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70D48"/>
    <w:rsid w:val="00281D65"/>
    <w:rsid w:val="0028613C"/>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556D"/>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D98"/>
    <w:rsid w:val="005B3DA2"/>
    <w:rsid w:val="005B4049"/>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18A4"/>
    <w:rsid w:val="00642A6A"/>
    <w:rsid w:val="00643F9A"/>
    <w:rsid w:val="006473B3"/>
    <w:rsid w:val="006567F1"/>
    <w:rsid w:val="00656CDD"/>
    <w:rsid w:val="00657258"/>
    <w:rsid w:val="00662459"/>
    <w:rsid w:val="00675152"/>
    <w:rsid w:val="0067745A"/>
    <w:rsid w:val="00677904"/>
    <w:rsid w:val="00680A4A"/>
    <w:rsid w:val="00680A9D"/>
    <w:rsid w:val="00681905"/>
    <w:rsid w:val="006820B9"/>
    <w:rsid w:val="0068344E"/>
    <w:rsid w:val="00683B5A"/>
    <w:rsid w:val="0068471B"/>
    <w:rsid w:val="00691AF9"/>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D7A21"/>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543"/>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953D5"/>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C"/>
    <w:rsid w:val="00B51BE6"/>
    <w:rsid w:val="00B51EB5"/>
    <w:rsid w:val="00B57DB3"/>
    <w:rsid w:val="00B64241"/>
    <w:rsid w:val="00B64FD2"/>
    <w:rsid w:val="00B67CA9"/>
    <w:rsid w:val="00B71A85"/>
    <w:rsid w:val="00B82A45"/>
    <w:rsid w:val="00B92B35"/>
    <w:rsid w:val="00BA6C89"/>
    <w:rsid w:val="00BA712F"/>
    <w:rsid w:val="00BB0AA2"/>
    <w:rsid w:val="00BB467C"/>
    <w:rsid w:val="00BD43EF"/>
    <w:rsid w:val="00BD6B51"/>
    <w:rsid w:val="00BE2EA9"/>
    <w:rsid w:val="00C036B4"/>
    <w:rsid w:val="00C143F5"/>
    <w:rsid w:val="00C26351"/>
    <w:rsid w:val="00C3687C"/>
    <w:rsid w:val="00C50E94"/>
    <w:rsid w:val="00C516BA"/>
    <w:rsid w:val="00C603AD"/>
    <w:rsid w:val="00C656F2"/>
    <w:rsid w:val="00C7181C"/>
    <w:rsid w:val="00C74030"/>
    <w:rsid w:val="00C754E1"/>
    <w:rsid w:val="00C87B51"/>
    <w:rsid w:val="00C915BB"/>
    <w:rsid w:val="00C94181"/>
    <w:rsid w:val="00C9452E"/>
    <w:rsid w:val="00CA345E"/>
    <w:rsid w:val="00CB254A"/>
    <w:rsid w:val="00CB322E"/>
    <w:rsid w:val="00CB432C"/>
    <w:rsid w:val="00CB5648"/>
    <w:rsid w:val="00CB792D"/>
    <w:rsid w:val="00CB7B9C"/>
    <w:rsid w:val="00CC0B80"/>
    <w:rsid w:val="00CC409E"/>
    <w:rsid w:val="00CC4938"/>
    <w:rsid w:val="00CD2F5C"/>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6473"/>
    <w:rsid w:val="00DB2FB5"/>
    <w:rsid w:val="00DB76F6"/>
    <w:rsid w:val="00DC2B2E"/>
    <w:rsid w:val="00DC3915"/>
    <w:rsid w:val="00DD0A4B"/>
    <w:rsid w:val="00DD68C7"/>
    <w:rsid w:val="00DE4441"/>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8</Pages>
  <Words>3034</Words>
  <Characters>17904</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27</cp:revision>
  <cp:lastPrinted>2019-03-19T09:54:00Z</cp:lastPrinted>
  <dcterms:created xsi:type="dcterms:W3CDTF">2020-02-17T16:15:00Z</dcterms:created>
  <dcterms:modified xsi:type="dcterms:W3CDTF">2022-02-11T09:08:00Z</dcterms:modified>
</cp:coreProperties>
</file>